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5096D" w:rsidP="008C363A">
            <w:pPr>
              <w:jc w:val="right"/>
              <w:rPr>
                <w:rFonts w:cs="Arial"/>
              </w:rPr>
            </w:pPr>
            <w:r>
              <w:rPr>
                <w:rFonts w:cs="Arial"/>
                <w:szCs w:val="22"/>
              </w:rPr>
              <w:t>Протокол  № 18</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5096D" w:rsidP="0025096D">
            <w:pPr>
              <w:jc w:val="right"/>
              <w:rPr>
                <w:rFonts w:cs="Arial"/>
              </w:rPr>
            </w:pPr>
            <w:r>
              <w:rPr>
                <w:rFonts w:cs="Arial"/>
                <w:szCs w:val="22"/>
              </w:rPr>
              <w:t>«11</w:t>
            </w:r>
            <w:r w:rsidR="00DE7BED" w:rsidRPr="002E571A">
              <w:rPr>
                <w:rFonts w:cs="Arial"/>
                <w:szCs w:val="22"/>
              </w:rPr>
              <w:t xml:space="preserve">» </w:t>
            </w:r>
            <w:r>
              <w:rPr>
                <w:rFonts w:cs="Arial"/>
                <w:szCs w:val="22"/>
              </w:rPr>
              <w:t>февраля 2019</w:t>
            </w:r>
            <w:r w:rsidR="00DE7BED" w:rsidRPr="002E571A">
              <w:rPr>
                <w:rFonts w:cs="Arial"/>
                <w:szCs w:val="22"/>
              </w:rPr>
              <w:t xml:space="preserve"> г.</w:t>
            </w:r>
          </w:p>
        </w:tc>
      </w:tr>
    </w:tbl>
    <w:p w:rsidR="00DE7BED" w:rsidRPr="002E571A" w:rsidRDefault="00A03AA2" w:rsidP="00DE7BED">
      <w:pPr>
        <w:rPr>
          <w:rFonts w:cs="Arial"/>
          <w:szCs w:val="22"/>
        </w:rPr>
      </w:pPr>
      <w:r w:rsidRPr="00C3415B">
        <w:rPr>
          <w:rFonts w:cs="Arial"/>
          <w:szCs w:val="22"/>
        </w:rPr>
        <w:t xml:space="preserve">ПДО </w:t>
      </w:r>
      <w:r w:rsidRPr="00365399">
        <w:rPr>
          <w:rFonts w:cs="Arial"/>
          <w:szCs w:val="22"/>
        </w:rPr>
        <w:t>№</w:t>
      </w:r>
      <w:r w:rsidR="009F2E9C">
        <w:rPr>
          <w:rFonts w:cs="Arial"/>
          <w:szCs w:val="22"/>
        </w:rPr>
        <w:t>4</w:t>
      </w:r>
      <w:r w:rsidR="00C3415B" w:rsidRPr="00365399">
        <w:rPr>
          <w:rFonts w:cs="Arial"/>
          <w:szCs w:val="22"/>
        </w:rPr>
        <w:t>7</w:t>
      </w:r>
      <w:r w:rsidR="00362455" w:rsidRPr="00365399">
        <w:rPr>
          <w:rFonts w:cs="Arial"/>
          <w:szCs w:val="22"/>
        </w:rPr>
        <w:t>-</w:t>
      </w:r>
      <w:r w:rsidRPr="00365399">
        <w:rPr>
          <w:rFonts w:cs="Arial"/>
          <w:szCs w:val="22"/>
        </w:rPr>
        <w:t>КР-201</w:t>
      </w:r>
      <w:r w:rsidR="00AD0B73" w:rsidRPr="00365399">
        <w:rPr>
          <w:rFonts w:cs="Arial"/>
          <w:szCs w:val="22"/>
        </w:rPr>
        <w:t>9</w:t>
      </w:r>
      <w:r w:rsidRPr="00CB7A2C">
        <w:rPr>
          <w:rFonts w:cs="Arial"/>
          <w:szCs w:val="22"/>
        </w:rPr>
        <w:t xml:space="preserve"> от</w:t>
      </w:r>
      <w:r w:rsidRPr="005F56FA">
        <w:rPr>
          <w:rFonts w:cs="Arial"/>
          <w:szCs w:val="22"/>
        </w:rPr>
        <w:t xml:space="preserve"> </w:t>
      </w:r>
      <w:r w:rsidR="0025096D">
        <w:rPr>
          <w:rFonts w:cs="Arial"/>
          <w:szCs w:val="22"/>
        </w:rPr>
        <w:t>11 февраля 2019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F2E9C" w:rsidRPr="009F2E9C">
        <w:rPr>
          <w:rFonts w:cs="Arial"/>
          <w:b/>
          <w:szCs w:val="22"/>
        </w:rPr>
        <w:t>выполнение работ по чистке резервуаров объектов ОАО «Славнефть-ЯНОС».</w:t>
      </w:r>
      <w:r w:rsidR="00B64ABC" w:rsidRPr="00B64ABC">
        <w:rPr>
          <w:rFonts w:cs="Arial"/>
          <w:b/>
          <w:szCs w:val="22"/>
        </w:rPr>
        <w:t xml:space="preserve"> </w:t>
      </w:r>
      <w:r w:rsidR="00C6759D" w:rsidRPr="002E571A">
        <w:rPr>
          <w:rFonts w:cs="Arial"/>
          <w:szCs w:val="22"/>
        </w:rPr>
        <w:t xml:space="preserve">По </w:t>
      </w:r>
      <w:r w:rsidR="00C6759D"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C6759D">
        <w:rPr>
          <w:rFonts w:cs="Arial"/>
          <w:szCs w:val="22"/>
        </w:rPr>
        <w:t>Безотзывной офертой</w:t>
      </w:r>
      <w:r w:rsidR="00C6759D" w:rsidRPr="008B32AB">
        <w:rPr>
          <w:rFonts w:cs="Arial"/>
          <w:szCs w:val="22"/>
        </w:rPr>
        <w:t xml:space="preserve"> для </w:t>
      </w:r>
      <w:r w:rsidR="00C6759D">
        <w:rPr>
          <w:rFonts w:cs="Arial"/>
          <w:szCs w:val="22"/>
        </w:rPr>
        <w:t>коммерческой</w:t>
      </w:r>
      <w:r w:rsidR="00C6759D" w:rsidRPr="008B32AB">
        <w:rPr>
          <w:rFonts w:cs="Arial"/>
          <w:szCs w:val="22"/>
        </w:rPr>
        <w:t xml:space="preserve"> части предложения</w:t>
      </w:r>
      <w:r w:rsidR="00C6759D" w:rsidRPr="00923B3D">
        <w:rPr>
          <w:rFonts w:cs="Arial"/>
          <w:szCs w:val="22"/>
        </w:rPr>
        <w:t xml:space="preserve"> (форма 5) при выполнении </w:t>
      </w:r>
      <w:r w:rsidR="00C6759D" w:rsidRPr="00AC1C46">
        <w:rPr>
          <w:rFonts w:cs="Arial"/>
          <w:szCs w:val="22"/>
        </w:rPr>
        <w:t>Требований к предмету оферты (форма 2):</w:t>
      </w:r>
      <w:r w:rsidRPr="00AC1C46">
        <w:rPr>
          <w:rFonts w:cs="Arial"/>
          <w:szCs w:val="22"/>
        </w:rPr>
        <w:t xml:space="preserve">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C52285" w:rsidRPr="00C52285" w:rsidRDefault="00C52285" w:rsidP="00C52285">
      <w:pPr>
        <w:ind w:firstLine="720"/>
        <w:jc w:val="both"/>
        <w:rPr>
          <w:rFonts w:cs="Arial"/>
          <w:szCs w:val="22"/>
        </w:rPr>
      </w:pPr>
      <w:r w:rsidRPr="00C52285">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F2E9C">
        <w:rPr>
          <w:rFonts w:cs="Arial"/>
          <w:b/>
          <w:szCs w:val="22"/>
        </w:rPr>
        <w:t>15</w:t>
      </w:r>
      <w:r w:rsidR="00230908" w:rsidRPr="000B32AD">
        <w:rPr>
          <w:rFonts w:cs="Arial"/>
          <w:b/>
          <w:szCs w:val="22"/>
        </w:rPr>
        <w:t xml:space="preserve"> </w:t>
      </w:r>
      <w:r w:rsidR="00D94D6B">
        <w:rPr>
          <w:rFonts w:cs="Arial"/>
          <w:b/>
          <w:szCs w:val="22"/>
        </w:rPr>
        <w:t>мая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C6759D" w:rsidRPr="003561AE" w:rsidRDefault="00C6759D" w:rsidP="00C6759D">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p>
    <w:p w:rsidR="000548CD" w:rsidRPr="00F15740" w:rsidRDefault="000548CD" w:rsidP="000548CD">
      <w:pPr>
        <w:numPr>
          <w:ilvl w:val="0"/>
          <w:numId w:val="2"/>
        </w:numPr>
        <w:tabs>
          <w:tab w:val="left" w:pos="1418"/>
        </w:tabs>
        <w:ind w:left="1418" w:hanging="341"/>
        <w:jc w:val="both"/>
        <w:rPr>
          <w:rFonts w:cs="Arial"/>
          <w:szCs w:val="22"/>
        </w:rPr>
      </w:pPr>
      <w:r w:rsidRPr="00F15740">
        <w:rPr>
          <w:rFonts w:cs="Arial"/>
          <w:szCs w:val="22"/>
        </w:rPr>
        <w:t xml:space="preserve">Подписанный договор подряда (Форма №3) с Приложениями к нему, без указания стоимости работ в </w:t>
      </w:r>
      <w:r w:rsidR="005D772A" w:rsidRPr="00F15740">
        <w:rPr>
          <w:rFonts w:cs="Arial"/>
          <w:szCs w:val="22"/>
        </w:rPr>
        <w:t>п.п.</w:t>
      </w:r>
      <w:r w:rsidRPr="00F15740">
        <w:rPr>
          <w:rFonts w:cs="Arial"/>
          <w:szCs w:val="22"/>
        </w:rPr>
        <w:t>3.1</w:t>
      </w:r>
      <w:r w:rsidR="005D772A" w:rsidRPr="00F15740">
        <w:rPr>
          <w:rFonts w:cs="Arial"/>
          <w:szCs w:val="22"/>
        </w:rPr>
        <w:t xml:space="preserve">, </w:t>
      </w:r>
      <w:r w:rsidRPr="00F15740">
        <w:rPr>
          <w:rFonts w:cs="Arial"/>
          <w:szCs w:val="22"/>
        </w:rPr>
        <w:t xml:space="preserve">предоставления локальных ресурсных сметных расчетов, подписанные и скрепленные печатью организации в редакции Заказчика, в </w:t>
      </w:r>
      <w:r w:rsidR="00DA499C" w:rsidRPr="00F15740">
        <w:rPr>
          <w:rFonts w:cs="Arial"/>
          <w:szCs w:val="22"/>
        </w:rPr>
        <w:t>1</w:t>
      </w:r>
      <w:r w:rsidRPr="00F15740">
        <w:rPr>
          <w:rFonts w:cs="Arial"/>
          <w:szCs w:val="22"/>
        </w:rPr>
        <w:t>-</w:t>
      </w:r>
      <w:r w:rsidR="00DA499C" w:rsidRPr="00F15740">
        <w:rPr>
          <w:rFonts w:cs="Arial"/>
          <w:szCs w:val="22"/>
        </w:rPr>
        <w:t>ом</w:t>
      </w:r>
      <w:r w:rsidRPr="00F15740">
        <w:rPr>
          <w:rFonts w:cs="Arial"/>
          <w:szCs w:val="22"/>
        </w:rPr>
        <w:t xml:space="preserve"> экземпляр</w:t>
      </w:r>
      <w:r w:rsidR="00DA499C" w:rsidRPr="00F15740">
        <w:rPr>
          <w:rFonts w:cs="Arial"/>
          <w:szCs w:val="22"/>
        </w:rPr>
        <w:t>е</w:t>
      </w:r>
      <w:r w:rsidRPr="00F15740">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F15740" w:rsidRDefault="00624D5A" w:rsidP="006F6309">
      <w:pPr>
        <w:pStyle w:val="ac"/>
        <w:numPr>
          <w:ilvl w:val="0"/>
          <w:numId w:val="2"/>
        </w:numPr>
        <w:tabs>
          <w:tab w:val="left" w:pos="1418"/>
        </w:tabs>
        <w:ind w:left="1418" w:hanging="341"/>
        <w:contextualSpacing w:val="0"/>
        <w:jc w:val="both"/>
        <w:rPr>
          <w:rFonts w:cs="Arial"/>
          <w:szCs w:val="22"/>
        </w:rPr>
      </w:pPr>
      <w:r w:rsidRPr="00F15740">
        <w:rPr>
          <w:rFonts w:cs="Arial"/>
          <w:szCs w:val="22"/>
        </w:rPr>
        <w:t>Справка о заключенных и выполненных договорах по предмету закупки за 2016-2018 г.г. (Форма 7),</w:t>
      </w:r>
      <w:r w:rsidR="00357655" w:rsidRPr="00F15740">
        <w:rPr>
          <w:rFonts w:cs="Arial"/>
          <w:szCs w:val="22"/>
        </w:rPr>
        <w:t xml:space="preserve"> за подписью руководителя организации с обязательным приложением к ней </w:t>
      </w:r>
      <w:r w:rsidR="00910206" w:rsidRPr="00F15740">
        <w:rPr>
          <w:rFonts w:cs="Arial"/>
          <w:szCs w:val="22"/>
        </w:rPr>
        <w:t xml:space="preserve">копий актов выполненных работ, справок о стоимости выполненных работ и затрат (первый лист формы КС-3 (или КС-2), утвержденная постановлением Госкомстата № 100 от 11.11.1999), </w:t>
      </w:r>
      <w:r w:rsidR="00F15740" w:rsidRPr="00F15740">
        <w:rPr>
          <w:rFonts w:cs="Arial"/>
          <w:szCs w:val="22"/>
        </w:rPr>
        <w:t>либо иных документов подтверждающих стоимость выполненных работ</w:t>
      </w:r>
      <w:r w:rsidR="006F6309" w:rsidRPr="00F15740">
        <w:rPr>
          <w:rFonts w:cs="Arial"/>
          <w:szCs w:val="22"/>
        </w:rPr>
        <w:t xml:space="preserve">. </w:t>
      </w:r>
      <w:r w:rsidR="006F6309" w:rsidRPr="00F15740">
        <w:rPr>
          <w:rFonts w:cs="Arial"/>
          <w:b/>
          <w:szCs w:val="22"/>
        </w:rPr>
        <w:t xml:space="preserve">Документ предоставляется контрагентом </w:t>
      </w:r>
      <w:r w:rsidR="006F6309" w:rsidRPr="00F15740">
        <w:rPr>
          <w:rFonts w:cs="Arial"/>
          <w:b/>
          <w:szCs w:val="22"/>
          <w:u w:val="single"/>
        </w:rPr>
        <w:t>только в электронном виде</w:t>
      </w:r>
      <w:r w:rsidR="006F6309" w:rsidRPr="00F15740">
        <w:rPr>
          <w:rFonts w:cs="Arial"/>
          <w:b/>
          <w:szCs w:val="22"/>
        </w:rPr>
        <w:t xml:space="preserve"> на электронном носителе;</w:t>
      </w:r>
    </w:p>
    <w:p w:rsidR="006F6309" w:rsidRPr="00F15740" w:rsidRDefault="006F6309" w:rsidP="006F6309">
      <w:pPr>
        <w:pStyle w:val="ac"/>
        <w:numPr>
          <w:ilvl w:val="0"/>
          <w:numId w:val="2"/>
        </w:numPr>
        <w:tabs>
          <w:tab w:val="left" w:pos="1418"/>
        </w:tabs>
        <w:ind w:left="1418" w:hanging="341"/>
        <w:contextualSpacing w:val="0"/>
        <w:jc w:val="both"/>
        <w:rPr>
          <w:rFonts w:cs="Arial"/>
          <w:szCs w:val="22"/>
        </w:rPr>
      </w:pPr>
      <w:r w:rsidRPr="00F15740">
        <w:rPr>
          <w:szCs w:val="22"/>
        </w:rPr>
        <w:t>Копия выписки из реестра СРО (гарантийное письмо о переоформлении СРО, при необходимости);</w:t>
      </w:r>
      <w:r w:rsidRPr="00F15740">
        <w:rPr>
          <w:rFonts w:cs="Arial"/>
          <w:szCs w:val="22"/>
        </w:rPr>
        <w:t xml:space="preserve"> </w:t>
      </w:r>
    </w:p>
    <w:p w:rsidR="006F6309" w:rsidRPr="00F15740" w:rsidRDefault="006F6309" w:rsidP="006F6309">
      <w:pPr>
        <w:pStyle w:val="ac"/>
        <w:numPr>
          <w:ilvl w:val="0"/>
          <w:numId w:val="2"/>
        </w:numPr>
        <w:tabs>
          <w:tab w:val="left" w:pos="1418"/>
        </w:tabs>
        <w:ind w:left="1418" w:hanging="341"/>
        <w:contextualSpacing w:val="0"/>
        <w:jc w:val="both"/>
        <w:rPr>
          <w:szCs w:val="22"/>
        </w:rPr>
      </w:pPr>
      <w:r w:rsidRPr="00F15740">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B3F4C" w:rsidRPr="00F15740">
        <w:rPr>
          <w:szCs w:val="22"/>
        </w:rPr>
        <w:t>.</w:t>
      </w:r>
      <w:r w:rsidR="005843B4" w:rsidRPr="00F15740">
        <w:rPr>
          <w:szCs w:val="22"/>
        </w:rPr>
        <w:t xml:space="preserve"> </w:t>
      </w:r>
      <w:r w:rsidRPr="00F15740">
        <w:rPr>
          <w:rFonts w:cs="Arial"/>
          <w:b/>
          <w:szCs w:val="22"/>
        </w:rPr>
        <w:t xml:space="preserve">Документ предоставляется контрагентом </w:t>
      </w:r>
      <w:r w:rsidRPr="00F15740">
        <w:rPr>
          <w:rFonts w:cs="Arial"/>
          <w:b/>
          <w:szCs w:val="22"/>
          <w:u w:val="single"/>
        </w:rPr>
        <w:t>только в электронном виде</w:t>
      </w:r>
      <w:r w:rsidRPr="00F15740">
        <w:rPr>
          <w:rFonts w:cs="Arial"/>
          <w:b/>
          <w:szCs w:val="22"/>
        </w:rPr>
        <w:t xml:space="preserve"> на электронном носителе;</w:t>
      </w:r>
    </w:p>
    <w:p w:rsidR="006F6309" w:rsidRPr="00F15740" w:rsidRDefault="006F6309" w:rsidP="006F6309">
      <w:pPr>
        <w:pStyle w:val="ac"/>
        <w:numPr>
          <w:ilvl w:val="0"/>
          <w:numId w:val="2"/>
        </w:numPr>
        <w:tabs>
          <w:tab w:val="left" w:pos="1418"/>
        </w:tabs>
        <w:ind w:left="1418" w:hanging="341"/>
        <w:contextualSpacing w:val="0"/>
        <w:jc w:val="both"/>
        <w:rPr>
          <w:rFonts w:cs="Arial"/>
          <w:szCs w:val="22"/>
        </w:rPr>
      </w:pPr>
      <w:r w:rsidRPr="00F15740">
        <w:rPr>
          <w:szCs w:val="22"/>
        </w:rPr>
        <w:t>Справка о наличии произ</w:t>
      </w:r>
      <w:r w:rsidR="005F7E0C" w:rsidRPr="00F15740">
        <w:rPr>
          <w:szCs w:val="22"/>
        </w:rPr>
        <w:t>водственных мощностей (Форма 9)</w:t>
      </w:r>
      <w:r w:rsidRPr="00F15740">
        <w:rPr>
          <w:szCs w:val="22"/>
        </w:rPr>
        <w:t>.</w:t>
      </w:r>
      <w:r w:rsidRPr="00F15740">
        <w:rPr>
          <w:rFonts w:cs="Arial"/>
          <w:b/>
          <w:szCs w:val="22"/>
        </w:rPr>
        <w:t xml:space="preserve"> Документ предоставляется контрагентом </w:t>
      </w:r>
      <w:r w:rsidRPr="00F15740">
        <w:rPr>
          <w:rFonts w:cs="Arial"/>
          <w:b/>
          <w:szCs w:val="22"/>
          <w:u w:val="single"/>
        </w:rPr>
        <w:t>только в электронном виде</w:t>
      </w:r>
      <w:r w:rsidRPr="00F15740">
        <w:rPr>
          <w:rFonts w:cs="Arial"/>
          <w:b/>
          <w:szCs w:val="22"/>
        </w:rPr>
        <w:t xml:space="preserve"> на электронном носителе;</w:t>
      </w:r>
    </w:p>
    <w:p w:rsidR="006F6309" w:rsidRPr="00F15740" w:rsidRDefault="006F6309" w:rsidP="006F6309">
      <w:pPr>
        <w:pStyle w:val="ac"/>
        <w:numPr>
          <w:ilvl w:val="0"/>
          <w:numId w:val="2"/>
        </w:numPr>
        <w:tabs>
          <w:tab w:val="left" w:pos="1418"/>
        </w:tabs>
        <w:ind w:left="1418" w:hanging="341"/>
        <w:contextualSpacing w:val="0"/>
        <w:jc w:val="both"/>
        <w:rPr>
          <w:szCs w:val="22"/>
        </w:rPr>
      </w:pPr>
      <w:r w:rsidRPr="00F15740">
        <w:rPr>
          <w:szCs w:val="22"/>
        </w:rPr>
        <w:t>Копии свидетельств или протоколов комиссий об аттестации в области промышленной безопасности.</w:t>
      </w:r>
      <w:r w:rsidRPr="00F15740">
        <w:rPr>
          <w:rFonts w:cs="Arial"/>
          <w:b/>
          <w:szCs w:val="22"/>
        </w:rPr>
        <w:t xml:space="preserve"> Документ предоставляется контрагентом </w:t>
      </w:r>
      <w:r w:rsidRPr="00F15740">
        <w:rPr>
          <w:rFonts w:cs="Arial"/>
          <w:b/>
          <w:szCs w:val="22"/>
          <w:u w:val="single"/>
        </w:rPr>
        <w:t>только в электронном виде</w:t>
      </w:r>
      <w:r w:rsidRPr="00F15740">
        <w:rPr>
          <w:rFonts w:cs="Arial"/>
          <w:b/>
          <w:szCs w:val="22"/>
        </w:rPr>
        <w:t xml:space="preserve"> на электронном носителе</w:t>
      </w:r>
      <w:r w:rsidRPr="00F15740">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C6759D" w:rsidRPr="003902C4" w:rsidRDefault="00C6759D" w:rsidP="00C6759D">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F15740" w:rsidRDefault="000548CD" w:rsidP="003F4095">
      <w:pPr>
        <w:pStyle w:val="ac"/>
        <w:numPr>
          <w:ilvl w:val="0"/>
          <w:numId w:val="2"/>
        </w:numPr>
        <w:tabs>
          <w:tab w:val="left" w:pos="1418"/>
        </w:tabs>
        <w:ind w:left="1418" w:hanging="341"/>
        <w:contextualSpacing w:val="0"/>
        <w:jc w:val="both"/>
        <w:rPr>
          <w:rFonts w:cs="Arial"/>
          <w:szCs w:val="22"/>
        </w:rPr>
      </w:pPr>
      <w:r w:rsidRPr="00F15740">
        <w:rPr>
          <w:rFonts w:cs="Arial"/>
          <w:szCs w:val="22"/>
        </w:rPr>
        <w:t>Локальные ресурсные сметные расчеты, выполненные на основании локальн</w:t>
      </w:r>
      <w:r w:rsidR="00F15740" w:rsidRPr="00F15740">
        <w:rPr>
          <w:rFonts w:cs="Arial"/>
          <w:szCs w:val="22"/>
        </w:rPr>
        <w:t>ых</w:t>
      </w:r>
      <w:r w:rsidRPr="00F15740">
        <w:rPr>
          <w:rFonts w:cs="Arial"/>
          <w:szCs w:val="22"/>
        </w:rPr>
        <w:t xml:space="preserve"> смет №</w:t>
      </w:r>
      <w:r w:rsidR="00F15740" w:rsidRPr="00F15740">
        <w:rPr>
          <w:rFonts w:cs="Arial"/>
          <w:szCs w:val="22"/>
        </w:rPr>
        <w:t>179-2018, 180-2018, 182-2018, 181-2018, 184-2018, 186-2018, 183-2018</w:t>
      </w:r>
      <w:r w:rsidRPr="00F15740">
        <w:rPr>
          <w:rFonts w:cs="Arial"/>
          <w:szCs w:val="22"/>
        </w:rPr>
        <w:t xml:space="preserve">. </w:t>
      </w:r>
      <w:r w:rsidRPr="00F15740">
        <w:rPr>
          <w:rFonts w:cs="Arial"/>
          <w:b/>
          <w:szCs w:val="22"/>
        </w:rPr>
        <w:t xml:space="preserve">Сметные расчёты предоставляются контрагентом </w:t>
      </w:r>
      <w:r w:rsidRPr="00F15740">
        <w:rPr>
          <w:rFonts w:cs="Arial"/>
          <w:b/>
          <w:szCs w:val="22"/>
          <w:u w:val="single"/>
        </w:rPr>
        <w:t>в только электронном виде</w:t>
      </w:r>
      <w:r w:rsidRPr="00F15740">
        <w:rPr>
          <w:rFonts w:cs="Arial"/>
          <w:b/>
          <w:szCs w:val="22"/>
        </w:rPr>
        <w:t xml:space="preserve"> на электронном носителе, в формате World или Excel</w:t>
      </w:r>
      <w:r w:rsidR="00F1242F" w:rsidRPr="00F15740">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CB7A2C">
        <w:rPr>
          <w:rFonts w:cs="Arial"/>
          <w:szCs w:val="22"/>
        </w:rPr>
        <w:t xml:space="preserve">на </w:t>
      </w:r>
      <w:r w:rsidRPr="00365399">
        <w:rPr>
          <w:rFonts w:cs="Arial"/>
          <w:szCs w:val="22"/>
        </w:rPr>
        <w:t xml:space="preserve">ПДО </w:t>
      </w:r>
      <w:r w:rsidR="003523B8" w:rsidRPr="00365399">
        <w:rPr>
          <w:rFonts w:cs="Arial"/>
          <w:szCs w:val="22"/>
        </w:rPr>
        <w:t>№</w:t>
      </w:r>
      <w:r w:rsidR="009F2E9C">
        <w:rPr>
          <w:rFonts w:cs="Arial"/>
          <w:szCs w:val="22"/>
        </w:rPr>
        <w:t>4</w:t>
      </w:r>
      <w:r w:rsidR="00C3415B" w:rsidRPr="00365399">
        <w:rPr>
          <w:rFonts w:cs="Arial"/>
          <w:szCs w:val="22"/>
        </w:rPr>
        <w:t>7</w:t>
      </w:r>
      <w:r w:rsidR="003523B8" w:rsidRPr="00365399">
        <w:rPr>
          <w:rFonts w:cs="Arial"/>
          <w:szCs w:val="22"/>
        </w:rPr>
        <w:t>-КР-201</w:t>
      </w:r>
      <w:r w:rsidR="00D94D6B" w:rsidRPr="00365399">
        <w:rPr>
          <w:rFonts w:cs="Arial"/>
          <w:szCs w:val="22"/>
        </w:rPr>
        <w:t>9</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25096D" w:rsidRPr="0025096D">
        <w:rPr>
          <w:rFonts w:cs="Arial"/>
          <w:szCs w:val="22"/>
        </w:rPr>
        <w:t>11 февраля 2019 года</w:t>
      </w:r>
      <w:r w:rsidRPr="0025096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25096D" w:rsidP="00DE7BED">
      <w:pPr>
        <w:ind w:left="708"/>
        <w:jc w:val="both"/>
        <w:rPr>
          <w:rFonts w:cs="Arial"/>
          <w:b/>
          <w:szCs w:val="22"/>
        </w:rPr>
      </w:pPr>
      <w:r>
        <w:rPr>
          <w:rFonts w:cs="Arial"/>
          <w:b/>
          <w:szCs w:val="22"/>
        </w:rPr>
        <w:t>Начало приема оферт – «12</w:t>
      </w:r>
      <w:r w:rsidR="00DE7BED" w:rsidRPr="002E571A">
        <w:rPr>
          <w:rFonts w:cs="Arial"/>
          <w:b/>
          <w:szCs w:val="22"/>
        </w:rPr>
        <w:t xml:space="preserve">» </w:t>
      </w:r>
      <w:r>
        <w:rPr>
          <w:rFonts w:cs="Arial"/>
          <w:b/>
          <w:szCs w:val="22"/>
        </w:rPr>
        <w:t xml:space="preserve">февраля 2019 </w:t>
      </w:r>
      <w:r w:rsidR="00DE7BED" w:rsidRPr="002E571A">
        <w:rPr>
          <w:rFonts w:cs="Arial"/>
          <w:b/>
          <w:szCs w:val="22"/>
        </w:rPr>
        <w:t>года.</w:t>
      </w:r>
    </w:p>
    <w:p w:rsidR="00DE7BED" w:rsidRPr="002E571A" w:rsidRDefault="0025096D"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 xml:space="preserve">(МСК) </w:t>
      </w:r>
      <w:r w:rsidR="00DE7BED" w:rsidRPr="002E571A">
        <w:rPr>
          <w:rFonts w:cs="Arial"/>
          <w:b/>
          <w:szCs w:val="22"/>
        </w:rPr>
        <w:t>«</w:t>
      </w:r>
      <w:r>
        <w:rPr>
          <w:rFonts w:cs="Arial"/>
          <w:b/>
          <w:szCs w:val="22"/>
        </w:rPr>
        <w:t>26</w:t>
      </w:r>
      <w:r w:rsidR="00DE7BED" w:rsidRPr="002E571A">
        <w:rPr>
          <w:rFonts w:cs="Arial"/>
          <w:b/>
          <w:szCs w:val="22"/>
        </w:rPr>
        <w:t xml:space="preserve">» </w:t>
      </w:r>
      <w:r>
        <w:rPr>
          <w:rFonts w:cs="Arial"/>
          <w:b/>
          <w:szCs w:val="22"/>
        </w:rPr>
        <w:t xml:space="preserve">февраля 2019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25096D">
        <w:rPr>
          <w:rFonts w:cs="Arial"/>
          <w:b/>
          <w:szCs w:val="22"/>
        </w:rPr>
        <w:t>пределения победителя – до «15</w:t>
      </w:r>
      <w:r w:rsidRPr="002E571A">
        <w:rPr>
          <w:rFonts w:cs="Arial"/>
          <w:b/>
          <w:szCs w:val="22"/>
        </w:rPr>
        <w:t xml:space="preserve">» </w:t>
      </w:r>
      <w:r w:rsidR="0025096D">
        <w:rPr>
          <w:rFonts w:cs="Arial"/>
          <w:b/>
          <w:szCs w:val="22"/>
        </w:rPr>
        <w:t xml:space="preserve">мая 2019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25096D">
      <w:pPr>
        <w:spacing w:before="0"/>
        <w:ind w:firstLine="709"/>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25096D">
        <w:rPr>
          <w:rFonts w:cs="Arial"/>
          <w:szCs w:val="22"/>
        </w:rPr>
        <w:t>ния, полученные не позднее «21</w:t>
      </w:r>
      <w:r w:rsidRPr="002E571A">
        <w:rPr>
          <w:rFonts w:cs="Arial"/>
          <w:szCs w:val="22"/>
        </w:rPr>
        <w:t xml:space="preserve">» </w:t>
      </w:r>
      <w:r w:rsidR="0025096D">
        <w:rPr>
          <w:rFonts w:cs="Arial"/>
          <w:szCs w:val="22"/>
        </w:rPr>
        <w:t xml:space="preserve">февраля 2019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25096D" w:rsidRPr="00A555CD" w:rsidRDefault="0025096D" w:rsidP="0025096D">
      <w:pPr>
        <w:spacing w:before="0"/>
        <w:ind w:firstLine="709"/>
        <w:jc w:val="both"/>
      </w:pPr>
      <w:r w:rsidRPr="00A555CD">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A555CD">
          <w:t>GruzdevAA@yanos.slavneft.ru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365399">
        <w:t>делать оферты №</w:t>
      </w:r>
      <w:r w:rsidR="009F2E9C">
        <w:t>4</w:t>
      </w:r>
      <w:r w:rsidR="00C3415B" w:rsidRPr="00365399">
        <w:t>7</w:t>
      </w:r>
      <w:r w:rsidR="00E85DE8" w:rsidRPr="00365399">
        <w:t>-КР</w:t>
      </w:r>
      <w:r w:rsidR="00E85DE8" w:rsidRPr="00C3415B">
        <w:t>-</w:t>
      </w:r>
      <w:r w:rsidR="00E85DE8" w:rsidRPr="00CB7A2C">
        <w:t>201</w:t>
      </w:r>
      <w:r w:rsidR="00D94D6B">
        <w:t>9</w:t>
      </w:r>
      <w:r w:rsidRPr="00B445D7">
        <w:t xml:space="preserve"> от </w:t>
      </w:r>
      <w:r w:rsidR="0067236C" w:rsidRPr="0067236C">
        <w:t>11 февраля 2019</w:t>
      </w:r>
      <w:r w:rsidR="005E6FCB">
        <w:t>г.</w:t>
      </w:r>
      <w:r w:rsidRPr="0067236C">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C6759D" w:rsidRPr="00B25A57" w:rsidRDefault="00C6759D" w:rsidP="00C6759D">
      <w:pPr>
        <w:spacing w:before="0"/>
      </w:pPr>
      <w:r w:rsidRPr="00B25A57">
        <w:t>5. Форма «</w:t>
      </w:r>
      <w:r w:rsidRPr="008B32AB">
        <w:rPr>
          <w:rFonts w:cs="Arial"/>
          <w:szCs w:val="22"/>
        </w:rPr>
        <w:t xml:space="preserve">Безотзывная оферта для </w:t>
      </w:r>
      <w:r>
        <w:rPr>
          <w:rFonts w:cs="Arial"/>
          <w:szCs w:val="22"/>
        </w:rPr>
        <w:t>коммерческой</w:t>
      </w:r>
      <w:r w:rsidRPr="008B32AB">
        <w:rPr>
          <w:rFonts w:cs="Arial"/>
          <w:szCs w:val="22"/>
        </w:rPr>
        <w:t xml:space="preserve"> части предложения</w:t>
      </w:r>
      <w:r w:rsidRPr="00B25A57">
        <w:t>» в 1 экз.</w:t>
      </w:r>
    </w:p>
    <w:p w:rsidR="00C6759D" w:rsidRPr="00B25A57" w:rsidRDefault="00C6759D" w:rsidP="00C6759D">
      <w:pPr>
        <w:spacing w:before="0"/>
      </w:pPr>
      <w:r w:rsidRPr="00B25A57">
        <w:t>6.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w:t>
      </w:r>
      <w:r w:rsidR="005D19ED">
        <w:rPr>
          <w:rFonts w:cs="Arial"/>
          <w:szCs w:val="22"/>
        </w:rPr>
        <w:t>6-2018</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bookmarkStart w:id="0" w:name="_GoBack"/>
      <w:bookmarkEnd w:id="0"/>
      <w:r w:rsidRPr="00AE32FD">
        <w:rPr>
          <w:rFonts w:cs="Arial"/>
          <w:szCs w:val="22"/>
        </w:rPr>
        <w:t xml:space="preserve">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p>
    <w:sectPr w:rsidR="00EF1336" w:rsidSect="005E6FC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96D" w:rsidRDefault="0025096D" w:rsidP="00FB07D9">
      <w:pPr>
        <w:spacing w:before="0"/>
      </w:pPr>
      <w:r>
        <w:separator/>
      </w:r>
    </w:p>
  </w:endnote>
  <w:endnote w:type="continuationSeparator" w:id="0">
    <w:p w:rsidR="0025096D" w:rsidRDefault="0025096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96D" w:rsidRDefault="0025096D" w:rsidP="00FB07D9">
      <w:pPr>
        <w:spacing w:before="0"/>
      </w:pPr>
      <w:r>
        <w:separator/>
      </w:r>
    </w:p>
  </w:footnote>
  <w:footnote w:type="continuationSeparator" w:id="0">
    <w:p w:rsidR="0025096D" w:rsidRDefault="0025096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num>
  <w:num w:numId="9">
    <w:abstractNumId w:val="8"/>
  </w:num>
  <w:num w:numId="1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59"/>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95E"/>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2EC0"/>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AEF"/>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69F7"/>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96D"/>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C7E"/>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399"/>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2C"/>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4F0"/>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2EBA"/>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6FCB"/>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D5A"/>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36C"/>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09A"/>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27AF"/>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58B"/>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955"/>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2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3BD"/>
    <w:rsid w:val="009F0B0C"/>
    <w:rsid w:val="009F11B9"/>
    <w:rsid w:val="009F2723"/>
    <w:rsid w:val="009F2893"/>
    <w:rsid w:val="009F2A28"/>
    <w:rsid w:val="009F2BE0"/>
    <w:rsid w:val="009F2E9C"/>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506"/>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062"/>
    <w:rsid w:val="00A963A5"/>
    <w:rsid w:val="00A966E8"/>
    <w:rsid w:val="00A96750"/>
    <w:rsid w:val="00A96A0B"/>
    <w:rsid w:val="00A96BB8"/>
    <w:rsid w:val="00A96D0D"/>
    <w:rsid w:val="00A96E7C"/>
    <w:rsid w:val="00A9727D"/>
    <w:rsid w:val="00A97324"/>
    <w:rsid w:val="00A9785D"/>
    <w:rsid w:val="00A97BA1"/>
    <w:rsid w:val="00A97C3A"/>
    <w:rsid w:val="00A97CCD"/>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252"/>
    <w:rsid w:val="00AD465A"/>
    <w:rsid w:val="00AD4889"/>
    <w:rsid w:val="00AD4C4F"/>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97F"/>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5DE"/>
    <w:rsid w:val="00B73990"/>
    <w:rsid w:val="00B73EAD"/>
    <w:rsid w:val="00B741B4"/>
    <w:rsid w:val="00B746E2"/>
    <w:rsid w:val="00B748A1"/>
    <w:rsid w:val="00B74A4F"/>
    <w:rsid w:val="00B75714"/>
    <w:rsid w:val="00B758D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06A"/>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85"/>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59D"/>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2DF"/>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009"/>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7CD"/>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740"/>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AA1C980"/>
  <w15:docId w15:val="{027CA26E-EAE0-4785-A505-7646051C8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13266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3944</TotalTime>
  <Pages>6</Pages>
  <Words>2785</Words>
  <Characters>15878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763</cp:revision>
  <cp:lastPrinted>2019-02-12T06:17:00Z</cp:lastPrinted>
  <dcterms:created xsi:type="dcterms:W3CDTF">2016-09-08T12:35:00Z</dcterms:created>
  <dcterms:modified xsi:type="dcterms:W3CDTF">2019-02-12T06:20:00Z</dcterms:modified>
</cp:coreProperties>
</file>